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20338364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E16E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7802633D" w14:textId="77777777" w:rsidR="00FF4056" w:rsidRPr="00FF4056" w:rsidRDefault="00FF4056" w:rsidP="00FF4056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FF4056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FF405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F4056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FF405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F4056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FF4056">
        <w:rPr>
          <w:rFonts w:ascii="Arial" w:hAnsi="Arial" w:cs="Arial"/>
          <w:b/>
          <w:bCs/>
          <w:sz w:val="22"/>
          <w:szCs w:val="22"/>
        </w:rPr>
        <w:t xml:space="preserve"> Nr 1 140R </w:t>
      </w:r>
      <w:proofErr w:type="spellStart"/>
      <w:r w:rsidRPr="00FF4056">
        <w:rPr>
          <w:rFonts w:ascii="Arial" w:hAnsi="Arial" w:cs="Arial"/>
          <w:b/>
          <w:bCs/>
          <w:sz w:val="22"/>
          <w:szCs w:val="22"/>
        </w:rPr>
        <w:t>polegająca</w:t>
      </w:r>
      <w:proofErr w:type="spellEnd"/>
      <w:r w:rsidRPr="00FF4056">
        <w:rPr>
          <w:rFonts w:ascii="Arial" w:hAnsi="Arial" w:cs="Arial"/>
          <w:b/>
          <w:bCs/>
          <w:sz w:val="22"/>
          <w:szCs w:val="22"/>
        </w:rPr>
        <w:t xml:space="preserve"> na </w:t>
      </w:r>
      <w:proofErr w:type="spellStart"/>
      <w:r w:rsidRPr="00FF4056">
        <w:rPr>
          <w:rFonts w:ascii="Arial" w:hAnsi="Arial" w:cs="Arial"/>
          <w:b/>
          <w:bCs/>
          <w:sz w:val="22"/>
          <w:szCs w:val="22"/>
        </w:rPr>
        <w:t>budowie</w:t>
      </w:r>
      <w:proofErr w:type="spellEnd"/>
      <w:r w:rsidRPr="00FF405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F4056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FF405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F4056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FF405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F4056">
        <w:rPr>
          <w:rFonts w:ascii="Arial" w:hAnsi="Arial" w:cs="Arial"/>
          <w:b/>
          <w:bCs/>
          <w:sz w:val="22"/>
          <w:szCs w:val="22"/>
        </w:rPr>
        <w:t>pieszych</w:t>
      </w:r>
      <w:proofErr w:type="spellEnd"/>
      <w:r w:rsidRPr="00FF4056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6DEE859" w14:textId="0EA61C91" w:rsidR="00285FEE" w:rsidRDefault="00FF4056" w:rsidP="00FF4056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FF4056">
        <w:rPr>
          <w:rFonts w:ascii="Arial" w:hAnsi="Arial" w:cs="Arial"/>
          <w:b/>
          <w:bCs/>
          <w:sz w:val="22"/>
          <w:szCs w:val="22"/>
        </w:rPr>
        <w:t xml:space="preserve">w km 0+227-0+318 w m. </w:t>
      </w:r>
      <w:proofErr w:type="spellStart"/>
      <w:r w:rsidRPr="00FF4056">
        <w:rPr>
          <w:rFonts w:ascii="Arial" w:hAnsi="Arial" w:cs="Arial"/>
          <w:b/>
          <w:bCs/>
          <w:sz w:val="22"/>
          <w:szCs w:val="22"/>
        </w:rPr>
        <w:t>Tuszów</w:t>
      </w:r>
      <w:proofErr w:type="spellEnd"/>
      <w:r w:rsidRPr="00FF405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F4056">
        <w:rPr>
          <w:rFonts w:ascii="Arial" w:hAnsi="Arial" w:cs="Arial"/>
          <w:b/>
          <w:bCs/>
          <w:sz w:val="22"/>
          <w:szCs w:val="22"/>
        </w:rPr>
        <w:t>Narodowy</w:t>
      </w:r>
      <w:proofErr w:type="spellEnd"/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2B249FEF" w14:textId="77777777" w:rsidR="00187B33" w:rsidRDefault="00187B33" w:rsidP="00187B33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1C274F94" w14:textId="14E5C6C7" w:rsidR="00187B33" w:rsidRPr="00187B33" w:rsidRDefault="00187B33" w:rsidP="00BC59FE">
      <w:pPr>
        <w:pStyle w:val="Akapitzlist"/>
        <w:numPr>
          <w:ilvl w:val="0"/>
          <w:numId w:val="6"/>
        </w:numPr>
        <w:spacing w:line="276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187B33"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(Dz. U. 2022 poz. 835) o szczególnych rozwiązaniach w zakresie przeciwdziałania wspieraniu agresji na Ukrainę oraz służących ochronie bezpieczeństwa narodowego.</w:t>
      </w:r>
    </w:p>
    <w:p w14:paraId="646E8DCD" w14:textId="77777777" w:rsidR="004F6ADF" w:rsidRPr="00143A31" w:rsidRDefault="004F6ADF" w:rsidP="00187B33">
      <w:pPr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5C1DD6C" w14:textId="77777777" w:rsid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B69D856" w14:textId="77777777" w:rsid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C8AF880" w14:textId="77777777" w:rsidR="00431224" w:rsidRPr="00180208" w:rsidRDefault="00431224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52150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BFB436" w14:textId="77777777" w:rsidR="00B97753" w:rsidRDefault="00B97753" w:rsidP="00AC1A4B">
      <w:r>
        <w:separator/>
      </w:r>
    </w:p>
  </w:endnote>
  <w:endnote w:type="continuationSeparator" w:id="0">
    <w:p w14:paraId="16DCE735" w14:textId="77777777" w:rsidR="00B97753" w:rsidRDefault="00B9775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1D4E0" w14:textId="77777777" w:rsidR="00B97753" w:rsidRDefault="00B97753" w:rsidP="00AC1A4B">
      <w:r>
        <w:separator/>
      </w:r>
    </w:p>
  </w:footnote>
  <w:footnote w:type="continuationSeparator" w:id="0">
    <w:p w14:paraId="72412248" w14:textId="77777777" w:rsidR="00B97753" w:rsidRDefault="00B97753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4F9613C3" w:rsidR="00285FEE" w:rsidRPr="00285FEE" w:rsidRDefault="00285FEE" w:rsidP="008D10C9">
    <w:pPr>
      <w:pBdr>
        <w:bottom w:val="single" w:sz="4" w:space="1" w:color="auto"/>
      </w:pBdr>
      <w:tabs>
        <w:tab w:val="left" w:pos="2460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FF4056">
      <w:rPr>
        <w:rFonts w:ascii="Calibri" w:hAnsi="Calibri"/>
        <w:b/>
        <w:bCs/>
        <w:color w:val="4F81BD"/>
        <w:sz w:val="18"/>
        <w:szCs w:val="18"/>
        <w:lang w:val="pl-PL" w:eastAsia="ar-SA"/>
      </w:rPr>
      <w:t>84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768D8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82980995">
    <w:abstractNumId w:val="49"/>
  </w:num>
  <w:num w:numId="2" w16cid:durableId="1903559879">
    <w:abstractNumId w:val="39"/>
  </w:num>
  <w:num w:numId="3" w16cid:durableId="1249120130">
    <w:abstractNumId w:val="40"/>
  </w:num>
  <w:num w:numId="4" w16cid:durableId="176310117">
    <w:abstractNumId w:val="22"/>
  </w:num>
  <w:num w:numId="5" w16cid:durableId="1925534273">
    <w:abstractNumId w:val="48"/>
  </w:num>
  <w:num w:numId="6" w16cid:durableId="1784301600">
    <w:abstractNumId w:val="18"/>
  </w:num>
  <w:num w:numId="7" w16cid:durableId="1902445567">
    <w:abstractNumId w:val="24"/>
  </w:num>
  <w:num w:numId="8" w16cid:durableId="37827883">
    <w:abstractNumId w:val="36"/>
  </w:num>
  <w:num w:numId="9" w16cid:durableId="2135442635">
    <w:abstractNumId w:val="34"/>
  </w:num>
  <w:num w:numId="10" w16cid:durableId="1075514958">
    <w:abstractNumId w:val="35"/>
  </w:num>
  <w:num w:numId="11" w16cid:durableId="2006474125">
    <w:abstractNumId w:val="45"/>
  </w:num>
  <w:num w:numId="12" w16cid:durableId="97721819">
    <w:abstractNumId w:val="32"/>
  </w:num>
  <w:num w:numId="13" w16cid:durableId="1739550835">
    <w:abstractNumId w:val="41"/>
  </w:num>
  <w:num w:numId="14" w16cid:durableId="1958371939">
    <w:abstractNumId w:val="43"/>
  </w:num>
  <w:num w:numId="15" w16cid:durableId="593171353">
    <w:abstractNumId w:val="42"/>
  </w:num>
  <w:num w:numId="16" w16cid:durableId="1245922140">
    <w:abstractNumId w:val="26"/>
  </w:num>
  <w:num w:numId="17" w16cid:durableId="1047493387">
    <w:abstractNumId w:val="37"/>
  </w:num>
  <w:num w:numId="18" w16cid:durableId="309215186">
    <w:abstractNumId w:val="44"/>
  </w:num>
  <w:num w:numId="19" w16cid:durableId="1441800861">
    <w:abstractNumId w:val="51"/>
  </w:num>
  <w:num w:numId="20" w16cid:durableId="1261991654">
    <w:abstractNumId w:val="29"/>
  </w:num>
  <w:num w:numId="21" w16cid:durableId="2077240329">
    <w:abstractNumId w:val="52"/>
  </w:num>
  <w:num w:numId="22" w16cid:durableId="1922441755">
    <w:abstractNumId w:val="17"/>
  </w:num>
  <w:num w:numId="23" w16cid:durableId="303119471">
    <w:abstractNumId w:val="47"/>
  </w:num>
  <w:num w:numId="24" w16cid:durableId="1092509413">
    <w:abstractNumId w:val="38"/>
  </w:num>
  <w:num w:numId="25" w16cid:durableId="2084915220">
    <w:abstractNumId w:val="27"/>
  </w:num>
  <w:num w:numId="26" w16cid:durableId="1935044135">
    <w:abstractNumId w:val="30"/>
  </w:num>
  <w:num w:numId="27" w16cid:durableId="1959875256">
    <w:abstractNumId w:val="54"/>
  </w:num>
  <w:num w:numId="28" w16cid:durableId="833647093">
    <w:abstractNumId w:val="25"/>
  </w:num>
  <w:num w:numId="29" w16cid:durableId="1778476803">
    <w:abstractNumId w:val="50"/>
  </w:num>
  <w:num w:numId="30" w16cid:durableId="1083187958">
    <w:abstractNumId w:val="33"/>
  </w:num>
  <w:num w:numId="31" w16cid:durableId="905533841">
    <w:abstractNumId w:val="53"/>
  </w:num>
  <w:num w:numId="32" w16cid:durableId="606619802">
    <w:abstractNumId w:val="46"/>
  </w:num>
  <w:num w:numId="33" w16cid:durableId="836651285">
    <w:abstractNumId w:val="31"/>
  </w:num>
  <w:num w:numId="34" w16cid:durableId="321663036">
    <w:abstractNumId w:val="21"/>
  </w:num>
  <w:num w:numId="35" w16cid:durableId="2097970222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492F"/>
    <w:rsid w:val="00035797"/>
    <w:rsid w:val="0003731D"/>
    <w:rsid w:val="00042D20"/>
    <w:rsid w:val="0004511B"/>
    <w:rsid w:val="00050DF4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4EA"/>
    <w:rsid w:val="00114A18"/>
    <w:rsid w:val="001205ED"/>
    <w:rsid w:val="0012574F"/>
    <w:rsid w:val="00130A93"/>
    <w:rsid w:val="00132699"/>
    <w:rsid w:val="0013318B"/>
    <w:rsid w:val="00135BAE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509A"/>
    <w:rsid w:val="00176234"/>
    <w:rsid w:val="00176523"/>
    <w:rsid w:val="00176D5D"/>
    <w:rsid w:val="00176E05"/>
    <w:rsid w:val="001774AD"/>
    <w:rsid w:val="001777C8"/>
    <w:rsid w:val="00180208"/>
    <w:rsid w:val="00183252"/>
    <w:rsid w:val="00186230"/>
    <w:rsid w:val="0018702F"/>
    <w:rsid w:val="00187B33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10DD"/>
    <w:rsid w:val="0021568A"/>
    <w:rsid w:val="002217DE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4FEF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5AB"/>
    <w:rsid w:val="003B1639"/>
    <w:rsid w:val="003B64F9"/>
    <w:rsid w:val="003C57D2"/>
    <w:rsid w:val="003C5BE6"/>
    <w:rsid w:val="003C651B"/>
    <w:rsid w:val="003D256C"/>
    <w:rsid w:val="003D3A8E"/>
    <w:rsid w:val="003E21F8"/>
    <w:rsid w:val="003E2F5A"/>
    <w:rsid w:val="003E42F6"/>
    <w:rsid w:val="003E4F60"/>
    <w:rsid w:val="003E6664"/>
    <w:rsid w:val="003F3993"/>
    <w:rsid w:val="00400BD5"/>
    <w:rsid w:val="00403A20"/>
    <w:rsid w:val="00413FEC"/>
    <w:rsid w:val="00415464"/>
    <w:rsid w:val="004257D4"/>
    <w:rsid w:val="00426DF7"/>
    <w:rsid w:val="00427E50"/>
    <w:rsid w:val="00431224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77989"/>
    <w:rsid w:val="004814D7"/>
    <w:rsid w:val="004818B6"/>
    <w:rsid w:val="004862BF"/>
    <w:rsid w:val="0049194D"/>
    <w:rsid w:val="0049252C"/>
    <w:rsid w:val="00495902"/>
    <w:rsid w:val="004A0359"/>
    <w:rsid w:val="004A05BD"/>
    <w:rsid w:val="004A18EE"/>
    <w:rsid w:val="004A239F"/>
    <w:rsid w:val="004A2A3F"/>
    <w:rsid w:val="004A7305"/>
    <w:rsid w:val="004B1B2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37F"/>
    <w:rsid w:val="00507FBE"/>
    <w:rsid w:val="005101FE"/>
    <w:rsid w:val="005103BD"/>
    <w:rsid w:val="005104D2"/>
    <w:rsid w:val="00515A1A"/>
    <w:rsid w:val="00515AA6"/>
    <w:rsid w:val="00516F5E"/>
    <w:rsid w:val="00517F10"/>
    <w:rsid w:val="0052150F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148D"/>
    <w:rsid w:val="005C26C5"/>
    <w:rsid w:val="005C338F"/>
    <w:rsid w:val="005C52D0"/>
    <w:rsid w:val="005C5883"/>
    <w:rsid w:val="005C78A1"/>
    <w:rsid w:val="005D56E6"/>
    <w:rsid w:val="005D6FC1"/>
    <w:rsid w:val="005E16EF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3C0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75B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24CD4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738C5"/>
    <w:rsid w:val="0077772C"/>
    <w:rsid w:val="007819F1"/>
    <w:rsid w:val="0079333B"/>
    <w:rsid w:val="007949BB"/>
    <w:rsid w:val="007A2D3A"/>
    <w:rsid w:val="007B2F9B"/>
    <w:rsid w:val="007C0967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116C"/>
    <w:rsid w:val="0080214E"/>
    <w:rsid w:val="008048BE"/>
    <w:rsid w:val="008072FB"/>
    <w:rsid w:val="00810052"/>
    <w:rsid w:val="00810851"/>
    <w:rsid w:val="008142D8"/>
    <w:rsid w:val="00816FDD"/>
    <w:rsid w:val="00821FE5"/>
    <w:rsid w:val="00822EFD"/>
    <w:rsid w:val="00823DFA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0C9"/>
    <w:rsid w:val="008D15A0"/>
    <w:rsid w:val="008D57D9"/>
    <w:rsid w:val="008D5FA0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53B1F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3F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0E23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27198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68D8"/>
    <w:rsid w:val="00B83FA9"/>
    <w:rsid w:val="00B86934"/>
    <w:rsid w:val="00B94DE2"/>
    <w:rsid w:val="00B97753"/>
    <w:rsid w:val="00BA0CA8"/>
    <w:rsid w:val="00BA2CDD"/>
    <w:rsid w:val="00BA5221"/>
    <w:rsid w:val="00BA6D6F"/>
    <w:rsid w:val="00BA6EA5"/>
    <w:rsid w:val="00BB22F2"/>
    <w:rsid w:val="00BB3A9D"/>
    <w:rsid w:val="00BB6FF9"/>
    <w:rsid w:val="00BC3520"/>
    <w:rsid w:val="00BC3774"/>
    <w:rsid w:val="00BC59FE"/>
    <w:rsid w:val="00BD0693"/>
    <w:rsid w:val="00BD11C1"/>
    <w:rsid w:val="00BE2F0C"/>
    <w:rsid w:val="00BE5AA3"/>
    <w:rsid w:val="00BF03BF"/>
    <w:rsid w:val="00BF1DFD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4FAE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0CF9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87DF4"/>
    <w:rsid w:val="00D91E20"/>
    <w:rsid w:val="00D92BDE"/>
    <w:rsid w:val="00D92C71"/>
    <w:rsid w:val="00D97322"/>
    <w:rsid w:val="00DA1A10"/>
    <w:rsid w:val="00DA232C"/>
    <w:rsid w:val="00DB2896"/>
    <w:rsid w:val="00DB39BC"/>
    <w:rsid w:val="00DB58C2"/>
    <w:rsid w:val="00DC13B8"/>
    <w:rsid w:val="00DC1CC9"/>
    <w:rsid w:val="00DC3AD5"/>
    <w:rsid w:val="00DC5011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1594"/>
    <w:rsid w:val="00E02093"/>
    <w:rsid w:val="00E0377C"/>
    <w:rsid w:val="00E05627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77C"/>
    <w:rsid w:val="00EB65C2"/>
    <w:rsid w:val="00EB79D6"/>
    <w:rsid w:val="00EC3073"/>
    <w:rsid w:val="00EC4E1B"/>
    <w:rsid w:val="00EC6E93"/>
    <w:rsid w:val="00EC7D87"/>
    <w:rsid w:val="00EC7FBD"/>
    <w:rsid w:val="00ED19A1"/>
    <w:rsid w:val="00ED6F8A"/>
    <w:rsid w:val="00ED7E81"/>
    <w:rsid w:val="00EF2F52"/>
    <w:rsid w:val="00EF32F0"/>
    <w:rsid w:val="00F0174B"/>
    <w:rsid w:val="00F07FD5"/>
    <w:rsid w:val="00F11EC5"/>
    <w:rsid w:val="00F17D3B"/>
    <w:rsid w:val="00F21140"/>
    <w:rsid w:val="00F27883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1C09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4056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16CBB-CD2D-42E3-8B34-4C2EACFB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507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38</cp:revision>
  <cp:lastPrinted>2021-01-22T11:33:00Z</cp:lastPrinted>
  <dcterms:created xsi:type="dcterms:W3CDTF">2021-02-17T13:06:00Z</dcterms:created>
  <dcterms:modified xsi:type="dcterms:W3CDTF">2025-09-11T09:53:00Z</dcterms:modified>
</cp:coreProperties>
</file>